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E77801">
        <w:rPr>
          <w:b/>
        </w:rPr>
        <w:t>június</w:t>
      </w:r>
      <w:r w:rsidR="007B6436">
        <w:rPr>
          <w:b/>
        </w:rPr>
        <w:t xml:space="preserve"> </w:t>
      </w:r>
      <w:r>
        <w:rPr>
          <w:b/>
        </w:rPr>
        <w:t xml:space="preserve">hó </w:t>
      </w:r>
      <w:r w:rsidR="00E77801">
        <w:rPr>
          <w:b/>
        </w:rPr>
        <w:t>26</w:t>
      </w:r>
      <w:r>
        <w:rPr>
          <w:b/>
        </w:rPr>
        <w:t>-</w:t>
      </w:r>
      <w:r w:rsidR="00E77801">
        <w:rPr>
          <w:b/>
        </w:rPr>
        <w:t>á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E77801">
        <w:rPr>
          <w:b/>
        </w:rPr>
        <w:t xml:space="preserve">rendkívüli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3E7141" w:rsidP="00FC32C2">
      <w:pPr>
        <w:jc w:val="center"/>
        <w:rPr>
          <w:b/>
        </w:rPr>
      </w:pPr>
      <w:r>
        <w:rPr>
          <w:b/>
        </w:rPr>
        <w:t>96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 w:rsidR="00B434A7">
        <w:rPr>
          <w:b/>
        </w:rPr>
        <w:t>V</w:t>
      </w:r>
      <w:r w:rsidR="00E77801">
        <w:rPr>
          <w:b/>
        </w:rPr>
        <w:t>I</w:t>
      </w:r>
      <w:r w:rsidR="00691A85">
        <w:rPr>
          <w:b/>
        </w:rPr>
        <w:t>.</w:t>
      </w:r>
      <w:r w:rsidR="00E77801">
        <w:rPr>
          <w:b/>
        </w:rPr>
        <w:t>26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8F1DA3" w:rsidRDefault="008F1DA3" w:rsidP="00E27DF0">
      <w:pPr>
        <w:tabs>
          <w:tab w:val="left" w:pos="0"/>
        </w:tabs>
        <w:contextualSpacing/>
        <w:jc w:val="both"/>
        <w:rPr>
          <w:bCs/>
        </w:rPr>
      </w:pPr>
    </w:p>
    <w:p w:rsidR="00FE678C" w:rsidRPr="00F97BAB" w:rsidRDefault="00FE678C" w:rsidP="00FE678C">
      <w:pPr>
        <w:jc w:val="both"/>
      </w:pPr>
      <w:r w:rsidRPr="00F97BAB">
        <w:tab/>
        <w:t xml:space="preserve">              </w:t>
      </w:r>
      <w:r>
        <w:t xml:space="preserve">                      </w:t>
      </w:r>
    </w:p>
    <w:p w:rsidR="003E7141" w:rsidRDefault="003E7141" w:rsidP="003E7141">
      <w:pPr>
        <w:jc w:val="center"/>
        <w:rPr>
          <w:b/>
        </w:rPr>
      </w:pPr>
      <w:r w:rsidRPr="002A4CD2">
        <w:rPr>
          <w:b/>
        </w:rPr>
        <w:t xml:space="preserve">Az ülés napirendjének </w:t>
      </w:r>
      <w:r>
        <w:rPr>
          <w:b/>
        </w:rPr>
        <w:t>elfogadásáról</w:t>
      </w:r>
    </w:p>
    <w:p w:rsidR="003E7141" w:rsidRPr="002A4CD2" w:rsidRDefault="003E7141" w:rsidP="003E7141">
      <w:pPr>
        <w:jc w:val="center"/>
        <w:rPr>
          <w:b/>
        </w:rPr>
      </w:pPr>
    </w:p>
    <w:p w:rsidR="003E7141" w:rsidRPr="00BD79C2" w:rsidRDefault="003E7141" w:rsidP="003E7141">
      <w:pPr>
        <w:jc w:val="center"/>
        <w:rPr>
          <w:rFonts w:ascii="Calibri" w:hAnsi="Calibri"/>
          <w:sz w:val="22"/>
          <w:szCs w:val="22"/>
        </w:rPr>
      </w:pPr>
    </w:p>
    <w:p w:rsidR="003E7141" w:rsidRPr="002A4CD2" w:rsidRDefault="003E7141" w:rsidP="003E7141">
      <w:pPr>
        <w:jc w:val="both"/>
        <w:rPr>
          <w:b/>
        </w:rPr>
      </w:pPr>
      <w:r w:rsidRPr="002A4CD2">
        <w:rPr>
          <w:b/>
        </w:rPr>
        <w:t>A Képviselő-testület</w:t>
      </w:r>
    </w:p>
    <w:p w:rsidR="003E7141" w:rsidRPr="00AB65E1" w:rsidRDefault="003E7141" w:rsidP="003E7141">
      <w:pPr>
        <w:jc w:val="both"/>
        <w:rPr>
          <w:b/>
        </w:rPr>
      </w:pPr>
    </w:p>
    <w:p w:rsidR="003E7141" w:rsidRDefault="003E7141" w:rsidP="003E7141">
      <w:pPr>
        <w:suppressAutoHyphens/>
        <w:ind w:left="720" w:hanging="720"/>
        <w:jc w:val="both"/>
      </w:pPr>
      <w:r>
        <w:t xml:space="preserve">1.) </w:t>
      </w:r>
      <w:r w:rsidRPr="00AB65E1">
        <w:t>Megtárgyalta a napirendi pont</w:t>
      </w:r>
      <w:r>
        <w:t>ok</w:t>
      </w:r>
      <w:r w:rsidRPr="00AB65E1">
        <w:t>ra vonatkozó javaslatot.</w:t>
      </w:r>
    </w:p>
    <w:p w:rsidR="003E7141" w:rsidRPr="0087449B" w:rsidRDefault="003E7141" w:rsidP="003E7141">
      <w:pPr>
        <w:suppressAutoHyphens/>
        <w:ind w:left="720"/>
        <w:jc w:val="both"/>
      </w:pPr>
    </w:p>
    <w:p w:rsidR="003E7141" w:rsidRDefault="003E7141" w:rsidP="003E7141">
      <w:pPr>
        <w:jc w:val="both"/>
      </w:pPr>
      <w:r w:rsidRPr="00F02EC6">
        <w:t>2.) Az alábbi napirende</w:t>
      </w:r>
      <w:r>
        <w:t>ke</w:t>
      </w:r>
      <w:r w:rsidRPr="00F02EC6">
        <w:t>t fogadta el megtárgyalásra:</w:t>
      </w:r>
    </w:p>
    <w:p w:rsidR="003E7141" w:rsidRDefault="003E7141" w:rsidP="003E7141">
      <w:pPr>
        <w:tabs>
          <w:tab w:val="left" w:pos="0"/>
        </w:tabs>
        <w:contextualSpacing/>
        <w:jc w:val="both"/>
        <w:rPr>
          <w:bCs/>
        </w:rPr>
      </w:pPr>
    </w:p>
    <w:p w:rsidR="00A24F29" w:rsidRDefault="00A24F29" w:rsidP="00A24F29">
      <w:pPr>
        <w:ind w:firstLine="180"/>
        <w:jc w:val="both"/>
      </w:pPr>
    </w:p>
    <w:p w:rsidR="003E7141" w:rsidRPr="004E241F" w:rsidRDefault="003E7141" w:rsidP="003E7141">
      <w:pPr>
        <w:ind w:left="1410" w:hanging="1410"/>
        <w:jc w:val="both"/>
      </w:pPr>
      <w:r w:rsidRPr="00856B01">
        <w:t>(</w:t>
      </w:r>
      <w:r>
        <w:t>1</w:t>
      </w:r>
      <w:r w:rsidRPr="00856B01">
        <w:t xml:space="preserve">. </w:t>
      </w:r>
      <w:proofErr w:type="spellStart"/>
      <w:r w:rsidRPr="00856B01">
        <w:t>tsp</w:t>
      </w:r>
      <w:proofErr w:type="spellEnd"/>
      <w:r w:rsidRPr="00856B01">
        <w:t>)</w:t>
      </w:r>
      <w:r w:rsidRPr="00856B01">
        <w:tab/>
      </w:r>
      <w:r w:rsidRPr="00856B01">
        <w:tab/>
      </w:r>
      <w:r w:rsidRPr="004E241F">
        <w:t xml:space="preserve">Előterjesztés </w:t>
      </w:r>
      <w:r>
        <w:t>a</w:t>
      </w:r>
      <w:r w:rsidRPr="004E241F">
        <w:t xml:space="preserve"> hulladékgazdálkodásról szóló 24/2013. (XII.20.) önkormányzati rendelet hatályon kívül helyezésére és az elhagyott hulladék felszámolása érdekében tett intézkedésekről szóló önkormányzati rendelet megalkotására</w:t>
      </w:r>
    </w:p>
    <w:p w:rsidR="003E7141" w:rsidRPr="004E241F" w:rsidRDefault="003E7141" w:rsidP="003E7141">
      <w:pPr>
        <w:ind w:left="708" w:firstLine="708"/>
        <w:jc w:val="both"/>
      </w:pPr>
      <w:r w:rsidRPr="004E241F">
        <w:rPr>
          <w:u w:val="single"/>
        </w:rPr>
        <w:t>Előadó:</w:t>
      </w:r>
      <w:r w:rsidRPr="004E241F">
        <w:t xml:space="preserve"> Harsányi László polgármester </w:t>
      </w:r>
    </w:p>
    <w:p w:rsidR="003E7141" w:rsidRPr="004E241F" w:rsidRDefault="003E7141" w:rsidP="003E7141">
      <w:pPr>
        <w:ind w:left="708" w:firstLine="708"/>
        <w:jc w:val="both"/>
      </w:pPr>
    </w:p>
    <w:p w:rsidR="003E7141" w:rsidRPr="004E241F" w:rsidRDefault="003E7141" w:rsidP="003E7141">
      <w:pPr>
        <w:ind w:left="1410" w:hanging="1410"/>
        <w:jc w:val="both"/>
        <w:rPr>
          <w:bCs/>
        </w:rPr>
      </w:pPr>
      <w:r w:rsidRPr="004E241F">
        <w:t xml:space="preserve">(2. </w:t>
      </w:r>
      <w:proofErr w:type="spellStart"/>
      <w:r w:rsidRPr="004E241F">
        <w:t>tsp</w:t>
      </w:r>
      <w:proofErr w:type="spellEnd"/>
      <w:r w:rsidRPr="004E241F">
        <w:t>)</w:t>
      </w:r>
      <w:r w:rsidRPr="004E241F">
        <w:tab/>
      </w:r>
      <w:r w:rsidRPr="004E241F">
        <w:tab/>
        <w:t xml:space="preserve">Előterjesztés </w:t>
      </w:r>
      <w:r w:rsidRPr="004E241F">
        <w:rPr>
          <w:bCs/>
        </w:rPr>
        <w:t>a Közszolgálati Tisztviselők Napja munkaszüneti nappá nyilvánításáról szóló 12/2020.(VI.30.) önkormányzati rendelet hatályon kívül helyezésére</w:t>
      </w:r>
    </w:p>
    <w:p w:rsidR="003E7141" w:rsidRPr="004E241F" w:rsidRDefault="003E7141" w:rsidP="003E7141">
      <w:pPr>
        <w:ind w:left="708" w:firstLine="702"/>
        <w:jc w:val="both"/>
      </w:pPr>
      <w:r w:rsidRPr="004E241F">
        <w:rPr>
          <w:u w:val="single"/>
        </w:rPr>
        <w:t>Előadó:</w:t>
      </w:r>
      <w:r w:rsidRPr="004E241F">
        <w:t xml:space="preserve"> Harsányi László polgármester</w:t>
      </w:r>
    </w:p>
    <w:p w:rsidR="003E7141" w:rsidRPr="004E241F" w:rsidRDefault="003E7141" w:rsidP="003E7141">
      <w:pPr>
        <w:ind w:firstLine="708"/>
        <w:jc w:val="both"/>
      </w:pPr>
    </w:p>
    <w:p w:rsidR="003E7141" w:rsidRPr="004E241F" w:rsidRDefault="003E7141" w:rsidP="003E7141">
      <w:pPr>
        <w:ind w:left="1410" w:hanging="1410"/>
        <w:jc w:val="both"/>
      </w:pPr>
      <w:r w:rsidRPr="004E241F">
        <w:t xml:space="preserve">(3. </w:t>
      </w:r>
      <w:proofErr w:type="spellStart"/>
      <w:r w:rsidRPr="004E241F">
        <w:t>tsp</w:t>
      </w:r>
      <w:proofErr w:type="spellEnd"/>
      <w:r w:rsidRPr="004E241F">
        <w:t>)</w:t>
      </w:r>
      <w:r w:rsidRPr="004E241F">
        <w:tab/>
      </w:r>
      <w:r w:rsidRPr="004E241F">
        <w:tab/>
        <w:t>Előterjesztés a Képviselő-testület és szervei Szervezeti és Működési Szabályzatáról szóló 14/2019.(XI.26.) önkormányzati rendelet módosítására</w:t>
      </w:r>
    </w:p>
    <w:p w:rsidR="003E7141" w:rsidRPr="004E241F" w:rsidRDefault="003E7141" w:rsidP="003E7141">
      <w:pPr>
        <w:ind w:left="708" w:firstLine="702"/>
        <w:jc w:val="both"/>
      </w:pPr>
      <w:r w:rsidRPr="004E241F">
        <w:rPr>
          <w:u w:val="single"/>
        </w:rPr>
        <w:t>Előadó:</w:t>
      </w:r>
      <w:r w:rsidRPr="004E241F">
        <w:t xml:space="preserve"> Harsányi László polgármester</w:t>
      </w:r>
    </w:p>
    <w:p w:rsidR="003E7141" w:rsidRPr="004E241F" w:rsidRDefault="003E7141" w:rsidP="003E7141">
      <w:pPr>
        <w:ind w:firstLine="708"/>
        <w:jc w:val="both"/>
      </w:pPr>
    </w:p>
    <w:p w:rsidR="003E7141" w:rsidRPr="004E241F" w:rsidRDefault="003E7141" w:rsidP="003E7141">
      <w:pPr>
        <w:ind w:left="1410" w:hanging="1410"/>
        <w:jc w:val="both"/>
      </w:pPr>
      <w:r w:rsidRPr="004E241F">
        <w:t>(</w:t>
      </w:r>
      <w:r>
        <w:t>4</w:t>
      </w:r>
      <w:r w:rsidRPr="004E241F">
        <w:t xml:space="preserve">. </w:t>
      </w:r>
      <w:proofErr w:type="spellStart"/>
      <w:r w:rsidRPr="004E241F">
        <w:t>tsp</w:t>
      </w:r>
      <w:proofErr w:type="spellEnd"/>
      <w:r w:rsidRPr="004E241F">
        <w:t>)</w:t>
      </w:r>
      <w:r w:rsidRPr="004E241F">
        <w:tab/>
      </w:r>
      <w:r w:rsidRPr="004E241F">
        <w:tab/>
        <w:t xml:space="preserve">Előterjesztés </w:t>
      </w:r>
      <w:r>
        <w:t xml:space="preserve">a </w:t>
      </w:r>
      <w:r w:rsidRPr="004E241F">
        <w:t>Dombrád Város Önkormányzata és a Szabolcs-Szatmár-Bereg Vármegyei Oktatókórház között a védőnői ellátáshoz kapcsolódó ingatlanokra és ingókra vonatkozóan kötendő haszonkölcsön szerződés elfogadására</w:t>
      </w:r>
    </w:p>
    <w:p w:rsidR="003E7141" w:rsidRPr="00D51A6A" w:rsidRDefault="003E7141" w:rsidP="003E7141">
      <w:pPr>
        <w:ind w:left="708" w:firstLine="708"/>
        <w:jc w:val="both"/>
      </w:pPr>
      <w:r w:rsidRPr="00D51A6A">
        <w:rPr>
          <w:u w:val="single"/>
        </w:rPr>
        <w:t>Előadó:</w:t>
      </w:r>
      <w:r w:rsidRPr="00D51A6A">
        <w:t xml:space="preserve"> Harsányi László polgármester </w:t>
      </w:r>
    </w:p>
    <w:p w:rsidR="003E7141" w:rsidRDefault="003E7141" w:rsidP="003E7141">
      <w:pPr>
        <w:ind w:firstLine="708"/>
        <w:jc w:val="both"/>
      </w:pPr>
    </w:p>
    <w:p w:rsidR="003E7141" w:rsidRPr="00471C6F" w:rsidRDefault="003E7141" w:rsidP="003E7141">
      <w:pPr>
        <w:ind w:left="1416" w:hanging="1416"/>
        <w:jc w:val="both"/>
      </w:pPr>
      <w:r w:rsidRPr="00D51A6A">
        <w:t>(</w:t>
      </w:r>
      <w:r>
        <w:t>5</w:t>
      </w:r>
      <w:r w:rsidRPr="00D51A6A">
        <w:t xml:space="preserve">. </w:t>
      </w:r>
      <w:proofErr w:type="spellStart"/>
      <w:r w:rsidRPr="00D51A6A">
        <w:t>tsp</w:t>
      </w:r>
      <w:proofErr w:type="spellEnd"/>
      <w:r w:rsidRPr="00D51A6A">
        <w:t>)</w:t>
      </w:r>
      <w:r w:rsidRPr="00D51A6A">
        <w:tab/>
      </w:r>
      <w:r w:rsidRPr="00471C6F">
        <w:t xml:space="preserve">Előterjesztés a Dombrádért Együtt Nonprofit Kft. </w:t>
      </w:r>
      <w:r>
        <w:t>202</w:t>
      </w:r>
      <w:r w:rsidR="00681DF0">
        <w:t>3</w:t>
      </w:r>
      <w:bookmarkStart w:id="0" w:name="_GoBack"/>
      <w:bookmarkEnd w:id="0"/>
      <w:r>
        <w:t xml:space="preserve">. évre vonatkozó Könyvelő által elkészített pénzügyi </w:t>
      </w:r>
      <w:r w:rsidRPr="00471C6F">
        <w:t>beszámolójának elfogadására</w:t>
      </w:r>
    </w:p>
    <w:p w:rsidR="003E7141" w:rsidRPr="00471C6F" w:rsidRDefault="003E7141" w:rsidP="003E7141">
      <w:pPr>
        <w:ind w:left="708" w:firstLine="708"/>
        <w:jc w:val="both"/>
      </w:pPr>
      <w:r w:rsidRPr="00471C6F">
        <w:rPr>
          <w:u w:val="single"/>
        </w:rPr>
        <w:t>Előadó</w:t>
      </w:r>
      <w:r w:rsidRPr="00471C6F">
        <w:t>: Puskás Róbert ügyvezető</w:t>
      </w:r>
    </w:p>
    <w:p w:rsidR="003E7141" w:rsidRDefault="003E7141" w:rsidP="003E7141">
      <w:pPr>
        <w:ind w:left="708" w:firstLine="708"/>
        <w:jc w:val="both"/>
        <w:rPr>
          <w:color w:val="FF0000"/>
        </w:rPr>
      </w:pPr>
    </w:p>
    <w:p w:rsidR="003E7141" w:rsidRPr="00B82CE7" w:rsidRDefault="003E7141" w:rsidP="003E7141">
      <w:pPr>
        <w:jc w:val="both"/>
      </w:pPr>
      <w:r>
        <w:t>(6</w:t>
      </w:r>
      <w:r w:rsidRPr="00471C6F">
        <w:t xml:space="preserve">. </w:t>
      </w:r>
      <w:proofErr w:type="spellStart"/>
      <w:r w:rsidRPr="00471C6F">
        <w:t>tsp</w:t>
      </w:r>
      <w:proofErr w:type="spellEnd"/>
      <w:r w:rsidRPr="00471C6F">
        <w:t>)</w:t>
      </w:r>
      <w:r w:rsidRPr="00471C6F">
        <w:tab/>
      </w:r>
      <w:r>
        <w:tab/>
      </w:r>
      <w:r w:rsidRPr="00471C6F">
        <w:t xml:space="preserve">Előterjesztés </w:t>
      </w:r>
      <w:r w:rsidRPr="00B82CE7">
        <w:t>a Tisza-parti természetes fürdőhely üzemeltetésére</w:t>
      </w:r>
    </w:p>
    <w:p w:rsidR="003E7141" w:rsidRDefault="003E7141" w:rsidP="003E7141">
      <w:pPr>
        <w:ind w:left="708" w:firstLine="708"/>
        <w:jc w:val="both"/>
      </w:pPr>
      <w:r w:rsidRPr="00471C6F">
        <w:rPr>
          <w:u w:val="single"/>
        </w:rPr>
        <w:t>Előadó</w:t>
      </w:r>
      <w:r w:rsidRPr="00471C6F">
        <w:t xml:space="preserve">: </w:t>
      </w:r>
      <w:r w:rsidRPr="00D51A6A">
        <w:t>Harsányi László polgármester</w:t>
      </w:r>
    </w:p>
    <w:p w:rsidR="003E7141" w:rsidRPr="00D51A6A" w:rsidRDefault="003E7141" w:rsidP="003E7141">
      <w:pPr>
        <w:ind w:left="708" w:firstLine="708"/>
        <w:jc w:val="both"/>
        <w:rPr>
          <w:color w:val="FF0000"/>
        </w:rPr>
      </w:pPr>
    </w:p>
    <w:p w:rsidR="003E7141" w:rsidRPr="003A04BD" w:rsidRDefault="003E7141" w:rsidP="003E7141">
      <w:pPr>
        <w:ind w:left="1410" w:hanging="1410"/>
        <w:jc w:val="both"/>
        <w:rPr>
          <w:bCs/>
        </w:rPr>
      </w:pPr>
      <w:r w:rsidRPr="003A04BD">
        <w:t xml:space="preserve">(7. </w:t>
      </w:r>
      <w:proofErr w:type="spellStart"/>
      <w:r w:rsidRPr="003A04BD">
        <w:t>tsp</w:t>
      </w:r>
      <w:proofErr w:type="spellEnd"/>
      <w:r w:rsidRPr="003A04BD">
        <w:t>)</w:t>
      </w:r>
      <w:r w:rsidRPr="003A04BD">
        <w:tab/>
      </w:r>
      <w:r w:rsidRPr="003A04BD">
        <w:tab/>
        <w:t xml:space="preserve">Előterjesztés a </w:t>
      </w:r>
      <w:r w:rsidRPr="003A04BD">
        <w:rPr>
          <w:bCs/>
        </w:rPr>
        <w:t>„Civil szervezetek 2022. évi működési támogatása” című pályázat kiírására</w:t>
      </w:r>
    </w:p>
    <w:p w:rsidR="003E7141" w:rsidRPr="003A04BD" w:rsidRDefault="003E7141" w:rsidP="003E7141">
      <w:pPr>
        <w:ind w:left="708" w:firstLine="708"/>
        <w:jc w:val="both"/>
      </w:pPr>
      <w:r w:rsidRPr="003A04BD">
        <w:rPr>
          <w:u w:val="single"/>
        </w:rPr>
        <w:t>Előadó:</w:t>
      </w:r>
      <w:r w:rsidRPr="003A04BD">
        <w:t xml:space="preserve"> Harsányi László polgármester </w:t>
      </w:r>
    </w:p>
    <w:p w:rsidR="003E7141" w:rsidRPr="007E3A7A" w:rsidRDefault="003E7141" w:rsidP="00A24F29">
      <w:pPr>
        <w:ind w:firstLine="180"/>
        <w:jc w:val="both"/>
      </w:pPr>
    </w:p>
    <w:p w:rsidR="003E7141" w:rsidRPr="007E3A7A" w:rsidRDefault="003E7141" w:rsidP="003E7141">
      <w:pPr>
        <w:ind w:left="1410" w:hanging="1410"/>
        <w:jc w:val="both"/>
        <w:rPr>
          <w:bCs/>
        </w:rPr>
      </w:pPr>
      <w:r w:rsidRPr="007E3A7A">
        <w:t xml:space="preserve">(8. </w:t>
      </w:r>
      <w:proofErr w:type="spellStart"/>
      <w:r w:rsidRPr="007E3A7A">
        <w:t>tsp</w:t>
      </w:r>
      <w:proofErr w:type="spellEnd"/>
      <w:r w:rsidRPr="007E3A7A">
        <w:t>)</w:t>
      </w:r>
      <w:r w:rsidRPr="007E3A7A">
        <w:tab/>
      </w:r>
      <w:r w:rsidRPr="007E3A7A">
        <w:tab/>
        <w:t xml:space="preserve">Előterjesztés </w:t>
      </w:r>
      <w:r w:rsidR="007E3A7A" w:rsidRPr="007E3A7A">
        <w:t xml:space="preserve">a </w:t>
      </w:r>
      <w:proofErr w:type="spellStart"/>
      <w:r w:rsidR="007E3A7A" w:rsidRPr="007E3A7A">
        <w:t>dombrádi</w:t>
      </w:r>
      <w:proofErr w:type="spellEnd"/>
      <w:r w:rsidR="007E3A7A" w:rsidRPr="007E3A7A">
        <w:t xml:space="preserve"> 2481 helyrajzi számon található ifjúsági tábor bérletének meghosszabbítására</w:t>
      </w:r>
    </w:p>
    <w:p w:rsidR="003E7141" w:rsidRPr="007E3A7A" w:rsidRDefault="003E7141" w:rsidP="003E7141">
      <w:pPr>
        <w:ind w:left="708" w:firstLine="708"/>
        <w:jc w:val="both"/>
      </w:pPr>
      <w:r w:rsidRPr="007E3A7A">
        <w:rPr>
          <w:u w:val="single"/>
        </w:rPr>
        <w:t>Előadó:</w:t>
      </w:r>
      <w:r w:rsidRPr="007E3A7A">
        <w:t xml:space="preserve"> Harsányi László polgármester </w:t>
      </w:r>
    </w:p>
    <w:p w:rsidR="00200800" w:rsidRPr="007E3A7A" w:rsidRDefault="00200800" w:rsidP="00200800">
      <w:pPr>
        <w:ind w:left="1410" w:hanging="1410"/>
        <w:jc w:val="both"/>
      </w:pPr>
    </w:p>
    <w:p w:rsidR="00556BCF" w:rsidRPr="007E3A7A" w:rsidRDefault="006D1518" w:rsidP="006D1518">
      <w:pPr>
        <w:ind w:left="1410" w:hanging="1410"/>
        <w:jc w:val="both"/>
      </w:pPr>
      <w:r w:rsidRPr="007E3A7A">
        <w:t xml:space="preserve">(9. </w:t>
      </w:r>
      <w:proofErr w:type="spellStart"/>
      <w:r w:rsidRPr="007E3A7A">
        <w:t>tsp</w:t>
      </w:r>
      <w:proofErr w:type="spellEnd"/>
      <w:r w:rsidRPr="007E3A7A">
        <w:t>)</w:t>
      </w:r>
      <w:r w:rsidRPr="007E3A7A">
        <w:tab/>
      </w:r>
      <w:r w:rsidRPr="007E3A7A">
        <w:tab/>
        <w:t>Előterjesztés a Szociális és Gyermekjóléti Intézményfenntartói Társulás társulási megállapodásának módosítására</w:t>
      </w:r>
    </w:p>
    <w:p w:rsidR="006D1518" w:rsidRPr="007E3A7A" w:rsidRDefault="006D1518" w:rsidP="006D1518">
      <w:pPr>
        <w:ind w:left="708" w:firstLine="708"/>
        <w:jc w:val="both"/>
      </w:pPr>
      <w:r w:rsidRPr="007E3A7A">
        <w:rPr>
          <w:u w:val="single"/>
        </w:rPr>
        <w:t>Előadó:</w:t>
      </w:r>
      <w:r w:rsidRPr="007E3A7A">
        <w:t xml:space="preserve"> Harsányi László polgármester </w:t>
      </w:r>
    </w:p>
    <w:p w:rsidR="006D1518" w:rsidRDefault="006D1518" w:rsidP="006D1518">
      <w:pPr>
        <w:ind w:left="1410" w:hanging="1410"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7A59AA">
        <w:t>június 26.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4B6CAA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C26" w:rsidRDefault="001A5C26">
      <w:r>
        <w:separator/>
      </w:r>
    </w:p>
  </w:endnote>
  <w:endnote w:type="continuationSeparator" w:id="0">
    <w:p w:rsidR="001A5C26" w:rsidRDefault="001A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81DF0">
      <w:rPr>
        <w:rStyle w:val="Oldalszm"/>
        <w:noProof/>
      </w:rPr>
      <w:t>2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C26" w:rsidRDefault="001A5C26">
      <w:r>
        <w:separator/>
      </w:r>
    </w:p>
  </w:footnote>
  <w:footnote w:type="continuationSeparator" w:id="0">
    <w:p w:rsidR="001A5C26" w:rsidRDefault="001A5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14"/>
    <w:lvlOverride w:ilvl="0">
      <w:startOverride w:val="1"/>
    </w:lvlOverride>
  </w:num>
  <w:num w:numId="4">
    <w:abstractNumId w:val="11"/>
  </w:num>
  <w:num w:numId="5">
    <w:abstractNumId w:val="12"/>
  </w:num>
  <w:num w:numId="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319E0"/>
    <w:rsid w:val="00031E7A"/>
    <w:rsid w:val="00033C3F"/>
    <w:rsid w:val="00037FF4"/>
    <w:rsid w:val="00044258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62F6"/>
    <w:rsid w:val="001432DE"/>
    <w:rsid w:val="00145877"/>
    <w:rsid w:val="00146CEB"/>
    <w:rsid w:val="001507EE"/>
    <w:rsid w:val="00150DA4"/>
    <w:rsid w:val="00153D27"/>
    <w:rsid w:val="00157026"/>
    <w:rsid w:val="00157C74"/>
    <w:rsid w:val="001612A1"/>
    <w:rsid w:val="00170E9C"/>
    <w:rsid w:val="00175CC2"/>
    <w:rsid w:val="00180AD0"/>
    <w:rsid w:val="00180DED"/>
    <w:rsid w:val="0018294D"/>
    <w:rsid w:val="00182A4D"/>
    <w:rsid w:val="00182E5F"/>
    <w:rsid w:val="001855B2"/>
    <w:rsid w:val="001A14E7"/>
    <w:rsid w:val="001A2B0D"/>
    <w:rsid w:val="001A5C26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E7141"/>
    <w:rsid w:val="003F06F0"/>
    <w:rsid w:val="003F29D0"/>
    <w:rsid w:val="003F3FF9"/>
    <w:rsid w:val="00401E17"/>
    <w:rsid w:val="00404D15"/>
    <w:rsid w:val="00406415"/>
    <w:rsid w:val="004119F0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2824"/>
    <w:rsid w:val="005F336E"/>
    <w:rsid w:val="005F5EE9"/>
    <w:rsid w:val="005F7181"/>
    <w:rsid w:val="00601039"/>
    <w:rsid w:val="00606166"/>
    <w:rsid w:val="00606C39"/>
    <w:rsid w:val="006103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1DF0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1518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A2F4E"/>
    <w:rsid w:val="007A4163"/>
    <w:rsid w:val="007A5656"/>
    <w:rsid w:val="007A59AA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7D63"/>
    <w:rsid w:val="007E05F2"/>
    <w:rsid w:val="007E17F2"/>
    <w:rsid w:val="007E33BF"/>
    <w:rsid w:val="007E33EB"/>
    <w:rsid w:val="007E3A7A"/>
    <w:rsid w:val="007E4820"/>
    <w:rsid w:val="007E4B36"/>
    <w:rsid w:val="007E625C"/>
    <w:rsid w:val="007F0D96"/>
    <w:rsid w:val="007F1852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2BDA"/>
    <w:rsid w:val="008A3E8D"/>
    <w:rsid w:val="008A4A12"/>
    <w:rsid w:val="008A61E5"/>
    <w:rsid w:val="008A6230"/>
    <w:rsid w:val="008A68FA"/>
    <w:rsid w:val="008A72AF"/>
    <w:rsid w:val="008B7DAB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4C3A"/>
    <w:rsid w:val="008F6311"/>
    <w:rsid w:val="008F6F6B"/>
    <w:rsid w:val="00900279"/>
    <w:rsid w:val="009009AB"/>
    <w:rsid w:val="00901EB9"/>
    <w:rsid w:val="00903F89"/>
    <w:rsid w:val="009053CB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B022AD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984"/>
    <w:rsid w:val="00BA080B"/>
    <w:rsid w:val="00BA1DA5"/>
    <w:rsid w:val="00BA75BC"/>
    <w:rsid w:val="00BA7CAD"/>
    <w:rsid w:val="00BB369E"/>
    <w:rsid w:val="00BB5C25"/>
    <w:rsid w:val="00BC166C"/>
    <w:rsid w:val="00BC2340"/>
    <w:rsid w:val="00BC26CB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60A85"/>
    <w:rsid w:val="00C61308"/>
    <w:rsid w:val="00C62D07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11F6"/>
    <w:rsid w:val="00D63D01"/>
    <w:rsid w:val="00D6537F"/>
    <w:rsid w:val="00D6649F"/>
    <w:rsid w:val="00D67A02"/>
    <w:rsid w:val="00D707B5"/>
    <w:rsid w:val="00D7320A"/>
    <w:rsid w:val="00D746BA"/>
    <w:rsid w:val="00D77971"/>
    <w:rsid w:val="00D826AF"/>
    <w:rsid w:val="00D827D7"/>
    <w:rsid w:val="00D840BC"/>
    <w:rsid w:val="00D85DF1"/>
    <w:rsid w:val="00DA113B"/>
    <w:rsid w:val="00DA2F7F"/>
    <w:rsid w:val="00DA6F31"/>
    <w:rsid w:val="00DB28AF"/>
    <w:rsid w:val="00DB6FD5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AAD"/>
    <w:rsid w:val="00EF696C"/>
    <w:rsid w:val="00EF7ADD"/>
    <w:rsid w:val="00F00D0E"/>
    <w:rsid w:val="00F014AF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Char"/>
    <w:basedOn w:val="Norml"/>
    <w:rsid w:val="006D15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5954E-0643-444D-B61A-D2DF0475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8</cp:revision>
  <cp:lastPrinted>2022-08-17T09:03:00Z</cp:lastPrinted>
  <dcterms:created xsi:type="dcterms:W3CDTF">2023-06-26T06:10:00Z</dcterms:created>
  <dcterms:modified xsi:type="dcterms:W3CDTF">2023-06-27T12:00:00Z</dcterms:modified>
</cp:coreProperties>
</file>